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8"/>
        <w:gridCol w:w="4401"/>
      </w:tblGrid>
      <w:tr w:rsidR="00734AF8" w:rsidRPr="00C34007" w14:paraId="6E7DBF50" w14:textId="77777777" w:rsidTr="008007C1">
        <w:tc>
          <w:tcPr>
            <w:tcW w:w="496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2AA1CE8F" w14:textId="77777777" w:rsidR="00734AF8" w:rsidRPr="00C34007" w:rsidRDefault="00734AF8" w:rsidP="008007C1">
            <w:pPr>
              <w:jc w:val="center"/>
              <w:rPr>
                <w:b/>
                <w:sz w:val="28"/>
                <w:szCs w:val="28"/>
              </w:rPr>
            </w:pPr>
            <w:r w:rsidRPr="00C34007">
              <w:rPr>
                <w:b/>
                <w:sz w:val="28"/>
                <w:szCs w:val="28"/>
              </w:rPr>
              <w:t>Муниципальное бюджетное учреждение культуры Сернурского муниципального района «Сернурская централизованная клубная система»</w:t>
            </w:r>
          </w:p>
          <w:p w14:paraId="1C7E073D" w14:textId="77777777" w:rsidR="00734AF8" w:rsidRDefault="00734AF8" w:rsidP="008007C1">
            <w:pPr>
              <w:jc w:val="center"/>
            </w:pPr>
          </w:p>
          <w:p w14:paraId="29E866FC" w14:textId="77777777" w:rsidR="00734AF8" w:rsidRDefault="00A95D24" w:rsidP="008007C1">
            <w:pPr>
              <w:jc w:val="center"/>
            </w:pPr>
            <w:r>
              <w:t>Се</w:t>
            </w:r>
            <w:r w:rsidR="00734AF8" w:rsidRPr="00C34007">
              <w:t>рнур, 425450</w:t>
            </w:r>
          </w:p>
          <w:p w14:paraId="53C39163" w14:textId="77777777" w:rsidR="00734AF8" w:rsidRPr="00C34007" w:rsidRDefault="00A95D24" w:rsidP="00A95D24">
            <w:pPr>
              <w:jc w:val="center"/>
            </w:pPr>
            <w:r>
              <w:t xml:space="preserve">ул. </w:t>
            </w:r>
            <w:r w:rsidR="00734AF8">
              <w:t>Комсомольск</w:t>
            </w:r>
            <w:r>
              <w:t>ая,</w:t>
            </w:r>
            <w:r w:rsidR="00734AF8">
              <w:t xml:space="preserve"> 2</w:t>
            </w:r>
            <w:r w:rsidR="00734AF8" w:rsidRPr="00C34007">
              <w:t xml:space="preserve">                                    </w:t>
            </w:r>
          </w:p>
        </w:tc>
        <w:tc>
          <w:tcPr>
            <w:tcW w:w="460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10AD5384" w14:textId="77777777" w:rsidR="00734AF8" w:rsidRPr="00C34007" w:rsidRDefault="00734AF8" w:rsidP="008007C1">
            <w:pPr>
              <w:jc w:val="center"/>
              <w:rPr>
                <w:b/>
                <w:sz w:val="28"/>
                <w:szCs w:val="28"/>
              </w:rPr>
            </w:pPr>
            <w:r w:rsidRPr="00C34007">
              <w:rPr>
                <w:b/>
                <w:sz w:val="28"/>
                <w:szCs w:val="28"/>
              </w:rPr>
              <w:t>«Шернур рÿдерандыме клуб системе» Шернур муниципал районын муниципал бюджет тÿвыра тöнежше</w:t>
            </w:r>
          </w:p>
          <w:p w14:paraId="6469AC8B" w14:textId="77777777" w:rsidR="00734AF8" w:rsidRPr="00C34007" w:rsidRDefault="00734AF8" w:rsidP="008007C1">
            <w:pPr>
              <w:jc w:val="center"/>
              <w:rPr>
                <w:b/>
                <w:sz w:val="28"/>
                <w:szCs w:val="28"/>
              </w:rPr>
            </w:pPr>
          </w:p>
          <w:p w14:paraId="450D362C" w14:textId="77777777" w:rsidR="00734AF8" w:rsidRDefault="00734AF8" w:rsidP="008007C1">
            <w:pPr>
              <w:jc w:val="center"/>
            </w:pPr>
          </w:p>
          <w:p w14:paraId="26E4227B" w14:textId="77777777" w:rsidR="00734AF8" w:rsidRDefault="00A95D24" w:rsidP="008007C1">
            <w:pPr>
              <w:jc w:val="center"/>
            </w:pPr>
            <w:r>
              <w:t>Ше</w:t>
            </w:r>
            <w:r w:rsidR="00734AF8" w:rsidRPr="00C34007">
              <w:t>рнур,425450</w:t>
            </w:r>
          </w:p>
          <w:p w14:paraId="190BA320" w14:textId="77777777" w:rsidR="00734AF8" w:rsidRPr="00C34007" w:rsidRDefault="00734AF8" w:rsidP="00A95D24">
            <w:pPr>
              <w:jc w:val="center"/>
              <w:rPr>
                <w:b/>
                <w:sz w:val="28"/>
                <w:szCs w:val="28"/>
              </w:rPr>
            </w:pPr>
            <w:r>
              <w:t xml:space="preserve"> Комсомольск</w:t>
            </w:r>
            <w:r w:rsidR="00A95D24">
              <w:t>ий урем</w:t>
            </w:r>
            <w:r>
              <w:t>, 2</w:t>
            </w:r>
          </w:p>
        </w:tc>
      </w:tr>
      <w:tr w:rsidR="00734AF8" w:rsidRPr="00C34007" w14:paraId="1A0182EC" w14:textId="77777777" w:rsidTr="008007C1">
        <w:tc>
          <w:tcPr>
            <w:tcW w:w="9571" w:type="dxa"/>
            <w:gridSpan w:val="2"/>
            <w:tcBorders>
              <w:left w:val="nil"/>
              <w:bottom w:val="thickThinMediumGap" w:sz="24" w:space="0" w:color="auto"/>
              <w:right w:val="nil"/>
            </w:tcBorders>
          </w:tcPr>
          <w:p w14:paraId="69216535" w14:textId="77777777" w:rsidR="00734AF8" w:rsidRPr="00B67CB9" w:rsidRDefault="00734AF8" w:rsidP="008007C1">
            <w:pPr>
              <w:jc w:val="center"/>
              <w:rPr>
                <w:lang w:val="en-US"/>
              </w:rPr>
            </w:pPr>
            <w:r w:rsidRPr="00C34007">
              <w:t>Тел</w:t>
            </w:r>
            <w:r w:rsidRPr="00B67CB9">
              <w:rPr>
                <w:lang w:val="en-US"/>
              </w:rPr>
              <w:t xml:space="preserve">: (883633)9-73-77, </w:t>
            </w:r>
            <w:r w:rsidRPr="00C34007">
              <w:rPr>
                <w:lang w:val="en-US"/>
              </w:rPr>
              <w:t>fax</w:t>
            </w:r>
            <w:r w:rsidRPr="00B67CB9">
              <w:rPr>
                <w:lang w:val="en-US"/>
              </w:rPr>
              <w:t xml:space="preserve">: (883633)9-77-17, </w:t>
            </w:r>
            <w:r w:rsidRPr="00C34007">
              <w:rPr>
                <w:lang w:val="en-US"/>
              </w:rPr>
              <w:t>e</w:t>
            </w:r>
            <w:r w:rsidRPr="00B67CB9">
              <w:rPr>
                <w:lang w:val="en-US"/>
              </w:rPr>
              <w:t>-</w:t>
            </w:r>
            <w:r w:rsidRPr="00C34007">
              <w:rPr>
                <w:lang w:val="en-US"/>
              </w:rPr>
              <w:t>mail</w:t>
            </w:r>
            <w:r w:rsidRPr="00B67CB9">
              <w:rPr>
                <w:lang w:val="en-US"/>
              </w:rPr>
              <w:t xml:space="preserve">: </w:t>
            </w:r>
            <w:hyperlink r:id="rId7" w:history="1">
              <w:r w:rsidRPr="00C34007">
                <w:rPr>
                  <w:rStyle w:val="a8"/>
                  <w:lang w:val="en-US"/>
                </w:rPr>
                <w:t>rczdik</w:t>
              </w:r>
              <w:r w:rsidRPr="00B67CB9">
                <w:rPr>
                  <w:rStyle w:val="a8"/>
                  <w:lang w:val="en-US"/>
                </w:rPr>
                <w:t>@</w:t>
              </w:r>
              <w:r w:rsidRPr="00C34007">
                <w:rPr>
                  <w:rStyle w:val="a8"/>
                  <w:lang w:val="en-US"/>
                </w:rPr>
                <w:t>mail</w:t>
              </w:r>
              <w:r w:rsidRPr="00B67CB9">
                <w:rPr>
                  <w:rStyle w:val="a8"/>
                  <w:lang w:val="en-US"/>
                </w:rPr>
                <w:t>.</w:t>
              </w:r>
              <w:r w:rsidRPr="00C34007">
                <w:rPr>
                  <w:rStyle w:val="a8"/>
                  <w:lang w:val="en-US"/>
                </w:rPr>
                <w:t>ru</w:t>
              </w:r>
            </w:hyperlink>
          </w:p>
          <w:p w14:paraId="413499EA" w14:textId="77777777" w:rsidR="00734AF8" w:rsidRPr="00C34007" w:rsidRDefault="00734AF8" w:rsidP="008007C1">
            <w:pPr>
              <w:jc w:val="center"/>
            </w:pPr>
            <w:r w:rsidRPr="00C34007">
              <w:t>ОКПО 26309315, ОГРН 1141226000255, ИНН/КПП 1212006278/121201001</w:t>
            </w:r>
          </w:p>
        </w:tc>
      </w:tr>
    </w:tbl>
    <w:p w14:paraId="47085434" w14:textId="77777777" w:rsidR="00734AF8" w:rsidRPr="00C172F2" w:rsidRDefault="00734AF8" w:rsidP="00734AF8"/>
    <w:p w14:paraId="259318C6" w14:textId="6480DB14" w:rsidR="00AF6583" w:rsidRPr="006857E7" w:rsidRDefault="00AF6583" w:rsidP="006857E7">
      <w:pPr>
        <w:shd w:val="clear" w:color="auto" w:fill="FFFFFF"/>
        <w:tabs>
          <w:tab w:val="left" w:pos="1095"/>
          <w:tab w:val="center" w:pos="439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57E7">
        <w:rPr>
          <w:sz w:val="28"/>
          <w:szCs w:val="28"/>
        </w:rPr>
        <w:t>2</w:t>
      </w:r>
      <w:r w:rsidR="00F36523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680E20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680E20">
        <w:rPr>
          <w:sz w:val="28"/>
          <w:szCs w:val="28"/>
        </w:rPr>
        <w:t>2</w:t>
      </w:r>
      <w:r w:rsidR="00C066B3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 w:rsidR="00175C08">
        <w:rPr>
          <w:sz w:val="28"/>
          <w:szCs w:val="28"/>
        </w:rPr>
        <w:tab/>
      </w:r>
      <w:r w:rsidR="00091789">
        <w:rPr>
          <w:sz w:val="28"/>
          <w:szCs w:val="28"/>
        </w:rPr>
        <w:t xml:space="preserve"> </w:t>
      </w:r>
      <w:r w:rsidR="0020748B">
        <w:rPr>
          <w:sz w:val="28"/>
          <w:szCs w:val="28"/>
        </w:rPr>
        <w:t xml:space="preserve">№ </w:t>
      </w:r>
      <w:r w:rsidR="00085A60">
        <w:rPr>
          <w:sz w:val="28"/>
          <w:szCs w:val="28"/>
        </w:rPr>
        <w:t>39</w:t>
      </w:r>
      <w:r w:rsidR="00091789">
        <w:rPr>
          <w:sz w:val="28"/>
          <w:szCs w:val="28"/>
        </w:rPr>
        <w:t xml:space="preserve">                        </w:t>
      </w:r>
      <w:r w:rsidR="002D6C45">
        <w:rPr>
          <w:sz w:val="28"/>
          <w:szCs w:val="28"/>
        </w:rPr>
        <w:t xml:space="preserve">     </w:t>
      </w:r>
      <w:r w:rsidR="00C4015A">
        <w:rPr>
          <w:sz w:val="28"/>
          <w:szCs w:val="28"/>
        </w:rPr>
        <w:t xml:space="preserve">     </w:t>
      </w:r>
      <w:r w:rsidR="00091789">
        <w:rPr>
          <w:sz w:val="28"/>
          <w:szCs w:val="28"/>
        </w:rPr>
        <w:t xml:space="preserve"> </w:t>
      </w:r>
      <w:r w:rsidR="00C4015A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C4015A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</w:t>
      </w:r>
    </w:p>
    <w:p w14:paraId="172A1B28" w14:textId="77777777" w:rsidR="00AF6583" w:rsidRPr="00AF6583" w:rsidRDefault="00AF6583" w:rsidP="00AF65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Сернурского муниципального района</w:t>
      </w:r>
    </w:p>
    <w:p w14:paraId="45607BFD" w14:textId="2169B33C" w:rsidR="00AF6583" w:rsidRDefault="00AF6583" w:rsidP="00AF65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A10E3F">
        <w:rPr>
          <w:sz w:val="28"/>
          <w:szCs w:val="28"/>
        </w:rPr>
        <w:t>А.</w:t>
      </w:r>
      <w:r w:rsidR="00C4015A">
        <w:rPr>
          <w:sz w:val="28"/>
          <w:szCs w:val="28"/>
        </w:rPr>
        <w:t>В</w:t>
      </w:r>
      <w:r w:rsidR="00A10E3F">
        <w:rPr>
          <w:sz w:val="28"/>
          <w:szCs w:val="28"/>
        </w:rPr>
        <w:t xml:space="preserve">. </w:t>
      </w:r>
      <w:r w:rsidR="00C4015A">
        <w:rPr>
          <w:sz w:val="28"/>
          <w:szCs w:val="28"/>
        </w:rPr>
        <w:t>Кугергину</w:t>
      </w:r>
    </w:p>
    <w:p w14:paraId="21816411" w14:textId="77777777" w:rsidR="00AF6583" w:rsidRDefault="00AF6583" w:rsidP="00AF6583">
      <w:pPr>
        <w:pStyle w:val="ConsPlusNormal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BE89AC4" w14:textId="77777777" w:rsidR="00AF6583" w:rsidRDefault="00AF6583" w:rsidP="00AF6583">
      <w:pPr>
        <w:pStyle w:val="ConsPlusNormal"/>
        <w:ind w:firstLine="0"/>
        <w:jc w:val="center"/>
        <w:rPr>
          <w:sz w:val="28"/>
          <w:szCs w:val="28"/>
        </w:rPr>
      </w:pPr>
    </w:p>
    <w:p w14:paraId="2586530E" w14:textId="77777777" w:rsidR="00481B01" w:rsidRDefault="00481B01" w:rsidP="00AF6583">
      <w:pPr>
        <w:pStyle w:val="ConsPlusNormal"/>
        <w:ind w:firstLine="0"/>
        <w:jc w:val="center"/>
        <w:rPr>
          <w:sz w:val="28"/>
          <w:szCs w:val="28"/>
        </w:rPr>
      </w:pPr>
    </w:p>
    <w:p w14:paraId="2D2D11AF" w14:textId="77777777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350C38FF" w14:textId="77777777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</w:t>
      </w:r>
    </w:p>
    <w:p w14:paraId="30F360FC" w14:textId="77777777" w:rsidR="00E42BE9" w:rsidRDefault="00AF6583" w:rsidP="00AF6583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руководителя, его заместителей и главного бухгалтера </w:t>
      </w:r>
    </w:p>
    <w:p w14:paraId="03DC6EEE" w14:textId="77777777" w:rsidR="00AF6583" w:rsidRDefault="00E42BE9" w:rsidP="00AF6583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«Сернурская ЦКС»</w:t>
      </w:r>
    </w:p>
    <w:p w14:paraId="3A984999" w14:textId="6A2E46E0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муниципального учреждения, предприятия)</w:t>
      </w:r>
    </w:p>
    <w:p w14:paraId="7F4C41B4" w14:textId="77777777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14:paraId="2B818F67" w14:textId="3F2827B8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AF6583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7A7E3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066B3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24672362" w14:textId="77777777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3C52C96" w14:textId="77777777" w:rsidR="00AF6583" w:rsidRDefault="00AF6583" w:rsidP="00AF658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895"/>
        <w:gridCol w:w="3064"/>
        <w:gridCol w:w="2411"/>
      </w:tblGrid>
      <w:tr w:rsidR="00AF6583" w14:paraId="623E5769" w14:textId="77777777" w:rsidTr="00AF658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42FE" w14:textId="77777777" w:rsidR="00AF6583" w:rsidRDefault="00AF65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F592" w14:textId="77777777" w:rsidR="00AF6583" w:rsidRDefault="00AF65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(в соответствии с действующим штатным расписанием)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C014" w14:textId="77777777" w:rsidR="00AF6583" w:rsidRDefault="00AF65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в отношении которого предоставляется информация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712B" w14:textId="77777777" w:rsidR="00AF6583" w:rsidRDefault="00AF65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</w:t>
            </w:r>
          </w:p>
        </w:tc>
      </w:tr>
      <w:tr w:rsidR="00AF6583" w14:paraId="3AA6D98F" w14:textId="77777777" w:rsidTr="00AF658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3A5A" w14:textId="77777777" w:rsidR="00AF6583" w:rsidRDefault="00AF65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550E" w14:textId="77777777" w:rsidR="00AF6583" w:rsidRDefault="00E42B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C311" w14:textId="4C0DAA79" w:rsidR="00AF6583" w:rsidRDefault="00C06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 Денис Борисович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39DE" w14:textId="05414DC5" w:rsidR="00AF6583" w:rsidRDefault="00C066B3" w:rsidP="007A7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54269,92</w:t>
            </w:r>
          </w:p>
        </w:tc>
      </w:tr>
      <w:tr w:rsidR="005A0E8C" w14:paraId="41CC01C3" w14:textId="77777777" w:rsidTr="00AF6583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1AD" w14:textId="3D97D14A" w:rsidR="005A0E8C" w:rsidRDefault="005A0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56DD" w14:textId="6DD6C21B" w:rsidR="005A0E8C" w:rsidRDefault="005A0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780" w14:textId="2F9860B5" w:rsidR="005A0E8C" w:rsidRDefault="005A0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Рукавишникова Любовь Геннадьевна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EF67" w14:textId="379608F1" w:rsidR="005A0E8C" w:rsidRDefault="00C066B3" w:rsidP="007A7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33828,99</w:t>
            </w:r>
          </w:p>
          <w:p w14:paraId="2F0A8639" w14:textId="11E1D26E" w:rsidR="00C066B3" w:rsidRDefault="00C066B3" w:rsidP="007A7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F5099C" w14:textId="77777777" w:rsidR="00AF6583" w:rsidRDefault="00AF6583" w:rsidP="00AF6583">
      <w:pPr>
        <w:ind w:firstLine="720"/>
        <w:jc w:val="both"/>
        <w:rPr>
          <w:rFonts w:eastAsia="Times New Roman"/>
          <w:sz w:val="28"/>
          <w:szCs w:val="28"/>
        </w:rPr>
      </w:pPr>
    </w:p>
    <w:p w14:paraId="2C7E642A" w14:textId="77777777" w:rsidR="00AF6583" w:rsidRDefault="00AF6583" w:rsidP="00AF6583">
      <w:pPr>
        <w:ind w:firstLine="720"/>
        <w:jc w:val="both"/>
        <w:rPr>
          <w:sz w:val="28"/>
          <w:szCs w:val="28"/>
        </w:rPr>
      </w:pPr>
    </w:p>
    <w:p w14:paraId="07D56578" w14:textId="77777777" w:rsidR="00AF6583" w:rsidRDefault="00AF6583" w:rsidP="00AF6583">
      <w:pPr>
        <w:ind w:firstLine="720"/>
        <w:jc w:val="both"/>
        <w:rPr>
          <w:sz w:val="28"/>
          <w:szCs w:val="28"/>
        </w:rPr>
      </w:pPr>
    </w:p>
    <w:p w14:paraId="20A267A4" w14:textId="2F1E6B29" w:rsidR="00AF6583" w:rsidRDefault="00C066B3" w:rsidP="00AF658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Мамаев Денис</w:t>
      </w:r>
      <w:r w:rsidR="00E42BE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Борисович    </w:t>
      </w:r>
      <w:r w:rsidR="00AF6583" w:rsidRPr="00AF6583">
        <w:rPr>
          <w:sz w:val="28"/>
          <w:szCs w:val="28"/>
          <w:u w:val="single"/>
        </w:rPr>
        <w:tab/>
      </w:r>
      <w:r w:rsidR="00AF6583">
        <w:rPr>
          <w:sz w:val="28"/>
          <w:szCs w:val="28"/>
        </w:rPr>
        <w:tab/>
      </w:r>
      <w:r>
        <w:rPr>
          <w:sz w:val="28"/>
          <w:szCs w:val="28"/>
        </w:rPr>
        <w:t xml:space="preserve"> ___</w:t>
      </w:r>
      <w:r w:rsidR="00AF6583">
        <w:rPr>
          <w:sz w:val="28"/>
          <w:szCs w:val="28"/>
        </w:rPr>
        <w:t>_______</w:t>
      </w:r>
      <w:r w:rsidR="00AF6583">
        <w:rPr>
          <w:sz w:val="28"/>
          <w:szCs w:val="28"/>
        </w:rPr>
        <w:tab/>
      </w:r>
      <w:r w:rsidR="00AF6583">
        <w:rPr>
          <w:sz w:val="28"/>
          <w:szCs w:val="28"/>
        </w:rPr>
        <w:tab/>
      </w:r>
      <w:r>
        <w:rPr>
          <w:sz w:val="28"/>
          <w:szCs w:val="28"/>
        </w:rPr>
        <w:t>____</w:t>
      </w:r>
      <w:r w:rsidR="00E42BE9">
        <w:rPr>
          <w:sz w:val="28"/>
          <w:szCs w:val="28"/>
        </w:rPr>
        <w:t xml:space="preserve">____ </w:t>
      </w:r>
      <w:r w:rsidR="00AF6583">
        <w:rPr>
          <w:sz w:val="28"/>
          <w:szCs w:val="28"/>
        </w:rPr>
        <w:tab/>
      </w:r>
      <w:r w:rsidR="00AF6583">
        <w:t xml:space="preserve">      </w:t>
      </w:r>
      <w:r w:rsidR="00E42BE9">
        <w:t xml:space="preserve">      </w:t>
      </w:r>
      <w:r w:rsidR="00AF6583">
        <w:t>ФИО руководителя</w:t>
      </w:r>
      <w:r w:rsidR="00AF6583">
        <w:rPr>
          <w:sz w:val="28"/>
          <w:szCs w:val="28"/>
        </w:rPr>
        <w:tab/>
      </w:r>
      <w:r w:rsidR="00AF6583">
        <w:rPr>
          <w:sz w:val="28"/>
          <w:szCs w:val="28"/>
        </w:rPr>
        <w:tab/>
      </w:r>
      <w:r w:rsidR="00AF6583">
        <w:rPr>
          <w:sz w:val="28"/>
          <w:szCs w:val="28"/>
        </w:rPr>
        <w:tab/>
        <w:t xml:space="preserve"> </w:t>
      </w:r>
      <w:r w:rsidR="00E42BE9">
        <w:rPr>
          <w:sz w:val="28"/>
          <w:szCs w:val="28"/>
        </w:rPr>
        <w:t xml:space="preserve">               </w:t>
      </w:r>
      <w:r w:rsidR="00AF6583">
        <w:t>подпись</w:t>
      </w:r>
      <w:r w:rsidR="00AF6583">
        <w:rPr>
          <w:sz w:val="28"/>
          <w:szCs w:val="28"/>
        </w:rPr>
        <w:tab/>
      </w:r>
      <w:r w:rsidR="00AF6583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F756B8">
        <w:rPr>
          <w:sz w:val="28"/>
          <w:szCs w:val="28"/>
        </w:rPr>
        <w:t xml:space="preserve">        </w:t>
      </w:r>
      <w:r w:rsidR="00AF6583">
        <w:t>дата</w:t>
      </w:r>
    </w:p>
    <w:p w14:paraId="116EB727" w14:textId="77777777" w:rsidR="00AF6583" w:rsidRDefault="00AF6583" w:rsidP="00AF6583">
      <w:pPr>
        <w:rPr>
          <w:sz w:val="28"/>
          <w:szCs w:val="28"/>
        </w:rPr>
      </w:pPr>
    </w:p>
    <w:p w14:paraId="5F750BF6" w14:textId="77777777" w:rsidR="00AF6583" w:rsidRDefault="00AF6583" w:rsidP="00AF6583">
      <w:pPr>
        <w:rPr>
          <w:sz w:val="28"/>
          <w:szCs w:val="28"/>
        </w:rPr>
      </w:pPr>
    </w:p>
    <w:p w14:paraId="2858D06F" w14:textId="77777777" w:rsidR="00AF6583" w:rsidRDefault="00AF6583" w:rsidP="00AF6583">
      <w:pPr>
        <w:rPr>
          <w:sz w:val="28"/>
          <w:szCs w:val="28"/>
        </w:rPr>
      </w:pPr>
    </w:p>
    <w:sectPr w:rsidR="00AF6583" w:rsidSect="00AD533D">
      <w:footerReference w:type="even" r:id="rId8"/>
      <w:footerReference w:type="default" r:id="rId9"/>
      <w:pgSz w:w="11906" w:h="16838"/>
      <w:pgMar w:top="1134" w:right="1134" w:bottom="993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F43C3" w14:textId="77777777" w:rsidR="009272E4" w:rsidRDefault="009272E4">
      <w:r>
        <w:separator/>
      </w:r>
    </w:p>
  </w:endnote>
  <w:endnote w:type="continuationSeparator" w:id="0">
    <w:p w14:paraId="5DABC77F" w14:textId="77777777" w:rsidR="009272E4" w:rsidRDefault="0092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131A" w14:textId="77777777" w:rsidR="00BD6798" w:rsidRDefault="00C97551" w:rsidP="00DB66F9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BD6798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3B5B2A7" w14:textId="77777777" w:rsidR="00BD6798" w:rsidRDefault="00BD6798" w:rsidP="00DB66F9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B971" w14:textId="77777777" w:rsidR="00BD6798" w:rsidRDefault="00BD6798" w:rsidP="00DB66F9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77346" w14:textId="77777777" w:rsidR="009272E4" w:rsidRDefault="009272E4">
      <w:r>
        <w:separator/>
      </w:r>
    </w:p>
  </w:footnote>
  <w:footnote w:type="continuationSeparator" w:id="0">
    <w:p w14:paraId="7A26E02D" w14:textId="77777777" w:rsidR="009272E4" w:rsidRDefault="00927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7"/>
    <w:multiLevelType w:val="singleLevel"/>
    <w:tmpl w:val="00000007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hAnsi="Wingdings"/>
      </w:rPr>
    </w:lvl>
  </w:abstractNum>
  <w:abstractNum w:abstractNumId="5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10"/>
    <w:multiLevelType w:val="singleLevel"/>
    <w:tmpl w:val="00000010"/>
    <w:name w:val="WW8Num1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2"/>
    <w:multiLevelType w:val="singleLevel"/>
    <w:tmpl w:val="00000012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8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9" w15:restartNumberingAfterBreak="0">
    <w:nsid w:val="00000018"/>
    <w:multiLevelType w:val="singleLevel"/>
    <w:tmpl w:val="00000018"/>
    <w:name w:val="WW8Num25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</w:abstractNum>
  <w:abstractNum w:abstractNumId="10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84615E1"/>
    <w:multiLevelType w:val="hybridMultilevel"/>
    <w:tmpl w:val="FA12297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65886491">
    <w:abstractNumId w:val="0"/>
  </w:num>
  <w:num w:numId="2" w16cid:durableId="1168600158">
    <w:abstractNumId w:val="1"/>
  </w:num>
  <w:num w:numId="3" w16cid:durableId="898321623">
    <w:abstractNumId w:val="6"/>
  </w:num>
  <w:num w:numId="4" w16cid:durableId="248538911">
    <w:abstractNumId w:val="7"/>
  </w:num>
  <w:num w:numId="5" w16cid:durableId="1529565676">
    <w:abstractNumId w:val="3"/>
  </w:num>
  <w:num w:numId="6" w16cid:durableId="128059745">
    <w:abstractNumId w:val="2"/>
  </w:num>
  <w:num w:numId="7" w16cid:durableId="1052147465">
    <w:abstractNumId w:val="8"/>
  </w:num>
  <w:num w:numId="8" w16cid:durableId="2080517290">
    <w:abstractNumId w:val="4"/>
  </w:num>
  <w:num w:numId="9" w16cid:durableId="212549096">
    <w:abstractNumId w:val="9"/>
  </w:num>
  <w:num w:numId="10" w16cid:durableId="1877815701">
    <w:abstractNumId w:val="10"/>
  </w:num>
  <w:num w:numId="11" w16cid:durableId="1209026504">
    <w:abstractNumId w:val="5"/>
  </w:num>
  <w:num w:numId="12" w16cid:durableId="1847793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E66"/>
    <w:rsid w:val="00006003"/>
    <w:rsid w:val="0001024A"/>
    <w:rsid w:val="000209BD"/>
    <w:rsid w:val="00034B00"/>
    <w:rsid w:val="000406A4"/>
    <w:rsid w:val="0005527E"/>
    <w:rsid w:val="00062B10"/>
    <w:rsid w:val="00063F0E"/>
    <w:rsid w:val="00067B5A"/>
    <w:rsid w:val="0007079D"/>
    <w:rsid w:val="0007542A"/>
    <w:rsid w:val="00081914"/>
    <w:rsid w:val="0008295B"/>
    <w:rsid w:val="00085A60"/>
    <w:rsid w:val="00091789"/>
    <w:rsid w:val="000B097E"/>
    <w:rsid w:val="000B2DE4"/>
    <w:rsid w:val="000D34B5"/>
    <w:rsid w:val="000E153A"/>
    <w:rsid w:val="000E6EC0"/>
    <w:rsid w:val="000E7ADD"/>
    <w:rsid w:val="000F11B2"/>
    <w:rsid w:val="000F1E1B"/>
    <w:rsid w:val="0010205F"/>
    <w:rsid w:val="001163DA"/>
    <w:rsid w:val="00124955"/>
    <w:rsid w:val="00135BE6"/>
    <w:rsid w:val="00136751"/>
    <w:rsid w:val="00141CD6"/>
    <w:rsid w:val="00142CCD"/>
    <w:rsid w:val="001531A9"/>
    <w:rsid w:val="00156715"/>
    <w:rsid w:val="001735D8"/>
    <w:rsid w:val="00175C08"/>
    <w:rsid w:val="00185B25"/>
    <w:rsid w:val="001968A4"/>
    <w:rsid w:val="001A2F12"/>
    <w:rsid w:val="001A2F81"/>
    <w:rsid w:val="001B0FC0"/>
    <w:rsid w:val="001C0295"/>
    <w:rsid w:val="001C618E"/>
    <w:rsid w:val="001D0C3F"/>
    <w:rsid w:val="001D0F0E"/>
    <w:rsid w:val="001D4D4C"/>
    <w:rsid w:val="001E2974"/>
    <w:rsid w:val="001E6607"/>
    <w:rsid w:val="001F6686"/>
    <w:rsid w:val="001F6B9B"/>
    <w:rsid w:val="0020748B"/>
    <w:rsid w:val="00214670"/>
    <w:rsid w:val="00221253"/>
    <w:rsid w:val="002265E0"/>
    <w:rsid w:val="002360A9"/>
    <w:rsid w:val="0024030B"/>
    <w:rsid w:val="002512CB"/>
    <w:rsid w:val="002556E6"/>
    <w:rsid w:val="002602F0"/>
    <w:rsid w:val="0027676D"/>
    <w:rsid w:val="002908FF"/>
    <w:rsid w:val="002A111C"/>
    <w:rsid w:val="002B19E7"/>
    <w:rsid w:val="002D64BF"/>
    <w:rsid w:val="002D6C45"/>
    <w:rsid w:val="002D78E8"/>
    <w:rsid w:val="002E494E"/>
    <w:rsid w:val="00300605"/>
    <w:rsid w:val="00321AC8"/>
    <w:rsid w:val="00322235"/>
    <w:rsid w:val="00327296"/>
    <w:rsid w:val="00347552"/>
    <w:rsid w:val="00355F9D"/>
    <w:rsid w:val="003655FB"/>
    <w:rsid w:val="00370A7A"/>
    <w:rsid w:val="003711E1"/>
    <w:rsid w:val="003736FF"/>
    <w:rsid w:val="003740F2"/>
    <w:rsid w:val="0037578A"/>
    <w:rsid w:val="00382E43"/>
    <w:rsid w:val="003A1F6B"/>
    <w:rsid w:val="003A2DE6"/>
    <w:rsid w:val="003B0AC1"/>
    <w:rsid w:val="003B348A"/>
    <w:rsid w:val="003C261C"/>
    <w:rsid w:val="003D12A4"/>
    <w:rsid w:val="003D3809"/>
    <w:rsid w:val="003D3D28"/>
    <w:rsid w:val="003F5D7A"/>
    <w:rsid w:val="00405515"/>
    <w:rsid w:val="00412150"/>
    <w:rsid w:val="00421400"/>
    <w:rsid w:val="00426CA2"/>
    <w:rsid w:val="00431BC3"/>
    <w:rsid w:val="00437006"/>
    <w:rsid w:val="0046699E"/>
    <w:rsid w:val="00480C58"/>
    <w:rsid w:val="00481A13"/>
    <w:rsid w:val="00481B01"/>
    <w:rsid w:val="004820F8"/>
    <w:rsid w:val="00487FC3"/>
    <w:rsid w:val="004A0155"/>
    <w:rsid w:val="004B7195"/>
    <w:rsid w:val="004C28EC"/>
    <w:rsid w:val="004C7E40"/>
    <w:rsid w:val="004D3CCE"/>
    <w:rsid w:val="004F0C31"/>
    <w:rsid w:val="004F667A"/>
    <w:rsid w:val="00513957"/>
    <w:rsid w:val="0052095A"/>
    <w:rsid w:val="005254B0"/>
    <w:rsid w:val="0056006D"/>
    <w:rsid w:val="00563437"/>
    <w:rsid w:val="00564F37"/>
    <w:rsid w:val="00582568"/>
    <w:rsid w:val="005A0E8C"/>
    <w:rsid w:val="005A4500"/>
    <w:rsid w:val="005C06C3"/>
    <w:rsid w:val="005D4DD1"/>
    <w:rsid w:val="005E2C0D"/>
    <w:rsid w:val="005F562F"/>
    <w:rsid w:val="00602DEA"/>
    <w:rsid w:val="00603704"/>
    <w:rsid w:val="006109E9"/>
    <w:rsid w:val="00617CB1"/>
    <w:rsid w:val="006202C9"/>
    <w:rsid w:val="00621383"/>
    <w:rsid w:val="0064443B"/>
    <w:rsid w:val="00652557"/>
    <w:rsid w:val="00653691"/>
    <w:rsid w:val="00667B05"/>
    <w:rsid w:val="00670BBA"/>
    <w:rsid w:val="006721A6"/>
    <w:rsid w:val="00680E20"/>
    <w:rsid w:val="00682B76"/>
    <w:rsid w:val="006857E7"/>
    <w:rsid w:val="00686965"/>
    <w:rsid w:val="00693117"/>
    <w:rsid w:val="006934D3"/>
    <w:rsid w:val="006B5540"/>
    <w:rsid w:val="006C3D18"/>
    <w:rsid w:val="006D1C7D"/>
    <w:rsid w:val="006D2E46"/>
    <w:rsid w:val="006E30B9"/>
    <w:rsid w:val="006E6260"/>
    <w:rsid w:val="006E69D0"/>
    <w:rsid w:val="00705FC0"/>
    <w:rsid w:val="00717E9D"/>
    <w:rsid w:val="00721373"/>
    <w:rsid w:val="00734AF8"/>
    <w:rsid w:val="00750085"/>
    <w:rsid w:val="00756482"/>
    <w:rsid w:val="0077095B"/>
    <w:rsid w:val="00785084"/>
    <w:rsid w:val="00795CC5"/>
    <w:rsid w:val="007A35CB"/>
    <w:rsid w:val="007A3BD5"/>
    <w:rsid w:val="007A6B4A"/>
    <w:rsid w:val="007A7E36"/>
    <w:rsid w:val="007B13CF"/>
    <w:rsid w:val="007B3C35"/>
    <w:rsid w:val="007C02AE"/>
    <w:rsid w:val="007D5D32"/>
    <w:rsid w:val="007E021B"/>
    <w:rsid w:val="00806493"/>
    <w:rsid w:val="0081039C"/>
    <w:rsid w:val="008162FF"/>
    <w:rsid w:val="0082403C"/>
    <w:rsid w:val="00832E85"/>
    <w:rsid w:val="008504D5"/>
    <w:rsid w:val="008618FA"/>
    <w:rsid w:val="008626CF"/>
    <w:rsid w:val="00864857"/>
    <w:rsid w:val="00867821"/>
    <w:rsid w:val="008748C4"/>
    <w:rsid w:val="00884FB0"/>
    <w:rsid w:val="00887776"/>
    <w:rsid w:val="008A19C7"/>
    <w:rsid w:val="008B4628"/>
    <w:rsid w:val="008D174D"/>
    <w:rsid w:val="008D1F99"/>
    <w:rsid w:val="008E13DC"/>
    <w:rsid w:val="008E7316"/>
    <w:rsid w:val="008F1F4A"/>
    <w:rsid w:val="00912890"/>
    <w:rsid w:val="00922290"/>
    <w:rsid w:val="009256D7"/>
    <w:rsid w:val="00926E16"/>
    <w:rsid w:val="009272E4"/>
    <w:rsid w:val="009362E0"/>
    <w:rsid w:val="00943133"/>
    <w:rsid w:val="00954B4A"/>
    <w:rsid w:val="009754F2"/>
    <w:rsid w:val="00991198"/>
    <w:rsid w:val="00994601"/>
    <w:rsid w:val="009A06A8"/>
    <w:rsid w:val="009A0BF0"/>
    <w:rsid w:val="009A2D4D"/>
    <w:rsid w:val="009C1298"/>
    <w:rsid w:val="009C3DAF"/>
    <w:rsid w:val="009D194D"/>
    <w:rsid w:val="009D55F2"/>
    <w:rsid w:val="009F4732"/>
    <w:rsid w:val="00A07BCD"/>
    <w:rsid w:val="00A10E3F"/>
    <w:rsid w:val="00A20041"/>
    <w:rsid w:val="00A47FE1"/>
    <w:rsid w:val="00A66762"/>
    <w:rsid w:val="00A82903"/>
    <w:rsid w:val="00A9113E"/>
    <w:rsid w:val="00A953A5"/>
    <w:rsid w:val="00A95D24"/>
    <w:rsid w:val="00AA4A7D"/>
    <w:rsid w:val="00AB3486"/>
    <w:rsid w:val="00AB539A"/>
    <w:rsid w:val="00AB58E0"/>
    <w:rsid w:val="00AC2AF7"/>
    <w:rsid w:val="00AD11A6"/>
    <w:rsid w:val="00AD1B58"/>
    <w:rsid w:val="00AD483A"/>
    <w:rsid w:val="00AD533D"/>
    <w:rsid w:val="00AD60C9"/>
    <w:rsid w:val="00AD75D5"/>
    <w:rsid w:val="00AF396E"/>
    <w:rsid w:val="00AF5E2B"/>
    <w:rsid w:val="00AF6583"/>
    <w:rsid w:val="00B20841"/>
    <w:rsid w:val="00B24686"/>
    <w:rsid w:val="00B31C23"/>
    <w:rsid w:val="00B41356"/>
    <w:rsid w:val="00B57A30"/>
    <w:rsid w:val="00B67CB9"/>
    <w:rsid w:val="00B758DB"/>
    <w:rsid w:val="00BA12AD"/>
    <w:rsid w:val="00BA241B"/>
    <w:rsid w:val="00BA3195"/>
    <w:rsid w:val="00BB0590"/>
    <w:rsid w:val="00BB44E9"/>
    <w:rsid w:val="00BC3CFF"/>
    <w:rsid w:val="00BD6798"/>
    <w:rsid w:val="00BE59D4"/>
    <w:rsid w:val="00BF41BD"/>
    <w:rsid w:val="00C02A93"/>
    <w:rsid w:val="00C04200"/>
    <w:rsid w:val="00C0591F"/>
    <w:rsid w:val="00C066B3"/>
    <w:rsid w:val="00C074B9"/>
    <w:rsid w:val="00C11B01"/>
    <w:rsid w:val="00C30799"/>
    <w:rsid w:val="00C3230E"/>
    <w:rsid w:val="00C3327A"/>
    <w:rsid w:val="00C33725"/>
    <w:rsid w:val="00C341B8"/>
    <w:rsid w:val="00C34788"/>
    <w:rsid w:val="00C36AA1"/>
    <w:rsid w:val="00C4015A"/>
    <w:rsid w:val="00C41F28"/>
    <w:rsid w:val="00C524E5"/>
    <w:rsid w:val="00C57B54"/>
    <w:rsid w:val="00C605C4"/>
    <w:rsid w:val="00C6224D"/>
    <w:rsid w:val="00C70DE7"/>
    <w:rsid w:val="00C739FC"/>
    <w:rsid w:val="00C8015D"/>
    <w:rsid w:val="00C8248E"/>
    <w:rsid w:val="00C86EE7"/>
    <w:rsid w:val="00C97551"/>
    <w:rsid w:val="00CB3AA5"/>
    <w:rsid w:val="00CC3788"/>
    <w:rsid w:val="00CD04FA"/>
    <w:rsid w:val="00CD1BF3"/>
    <w:rsid w:val="00CD1F84"/>
    <w:rsid w:val="00CE43BA"/>
    <w:rsid w:val="00CF14F7"/>
    <w:rsid w:val="00CF511A"/>
    <w:rsid w:val="00D01011"/>
    <w:rsid w:val="00D11691"/>
    <w:rsid w:val="00D16A3C"/>
    <w:rsid w:val="00D31FEB"/>
    <w:rsid w:val="00D3294A"/>
    <w:rsid w:val="00D4064B"/>
    <w:rsid w:val="00D42110"/>
    <w:rsid w:val="00D5353C"/>
    <w:rsid w:val="00D56C4C"/>
    <w:rsid w:val="00D607F8"/>
    <w:rsid w:val="00D716B7"/>
    <w:rsid w:val="00D83CEE"/>
    <w:rsid w:val="00D93039"/>
    <w:rsid w:val="00DB4670"/>
    <w:rsid w:val="00DB66F9"/>
    <w:rsid w:val="00DC6111"/>
    <w:rsid w:val="00DE3A93"/>
    <w:rsid w:val="00DE6969"/>
    <w:rsid w:val="00DE6E38"/>
    <w:rsid w:val="00DF3BEA"/>
    <w:rsid w:val="00DF3EE4"/>
    <w:rsid w:val="00E05701"/>
    <w:rsid w:val="00E0799C"/>
    <w:rsid w:val="00E16B15"/>
    <w:rsid w:val="00E26578"/>
    <w:rsid w:val="00E31C2A"/>
    <w:rsid w:val="00E326D8"/>
    <w:rsid w:val="00E42BE9"/>
    <w:rsid w:val="00E66F97"/>
    <w:rsid w:val="00E8181F"/>
    <w:rsid w:val="00E84BA4"/>
    <w:rsid w:val="00E92737"/>
    <w:rsid w:val="00EA0E66"/>
    <w:rsid w:val="00EA605B"/>
    <w:rsid w:val="00EB4649"/>
    <w:rsid w:val="00EB6A1D"/>
    <w:rsid w:val="00EB7F91"/>
    <w:rsid w:val="00EC6FAC"/>
    <w:rsid w:val="00ED023B"/>
    <w:rsid w:val="00ED5A96"/>
    <w:rsid w:val="00ED7D51"/>
    <w:rsid w:val="00EF1986"/>
    <w:rsid w:val="00F02786"/>
    <w:rsid w:val="00F030BC"/>
    <w:rsid w:val="00F0375B"/>
    <w:rsid w:val="00F06935"/>
    <w:rsid w:val="00F15A17"/>
    <w:rsid w:val="00F23197"/>
    <w:rsid w:val="00F36523"/>
    <w:rsid w:val="00F470F8"/>
    <w:rsid w:val="00F54AC9"/>
    <w:rsid w:val="00F63C15"/>
    <w:rsid w:val="00F7070E"/>
    <w:rsid w:val="00F740B9"/>
    <w:rsid w:val="00F756B8"/>
    <w:rsid w:val="00FA1C5D"/>
    <w:rsid w:val="00FA6066"/>
    <w:rsid w:val="00FB3083"/>
    <w:rsid w:val="00FC6988"/>
    <w:rsid w:val="00FD46BC"/>
    <w:rsid w:val="00FE7F19"/>
    <w:rsid w:val="00FF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9D8B01"/>
  <w15:docId w15:val="{EE6E37A6-0D7D-436F-9946-A352573C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30B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735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3195"/>
    <w:pPr>
      <w:keepNext/>
      <w:widowControl/>
      <w:shd w:val="clear" w:color="auto" w:fill="FFFFFF"/>
      <w:suppressAutoHyphens w:val="0"/>
      <w:jc w:val="center"/>
      <w:outlineLvl w:val="1"/>
    </w:pPr>
    <w:rPr>
      <w:rFonts w:eastAsia="Times New Roman"/>
      <w:color w:val="000000"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E30B9"/>
  </w:style>
  <w:style w:type="paragraph" w:customStyle="1" w:styleId="11">
    <w:name w:val="Заголовок1"/>
    <w:basedOn w:val="a"/>
    <w:next w:val="a3"/>
    <w:rsid w:val="006E30B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6E30B9"/>
    <w:pPr>
      <w:spacing w:after="120"/>
    </w:pPr>
  </w:style>
  <w:style w:type="paragraph" w:styleId="a4">
    <w:name w:val="List"/>
    <w:basedOn w:val="a3"/>
    <w:rsid w:val="006E30B9"/>
    <w:rPr>
      <w:rFonts w:cs="Tahoma"/>
    </w:rPr>
  </w:style>
  <w:style w:type="paragraph" w:customStyle="1" w:styleId="12">
    <w:name w:val="Название1"/>
    <w:basedOn w:val="a"/>
    <w:rsid w:val="006E30B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6E30B9"/>
    <w:pPr>
      <w:suppressLineNumbers/>
    </w:pPr>
    <w:rPr>
      <w:rFonts w:cs="Tahoma"/>
    </w:rPr>
  </w:style>
  <w:style w:type="paragraph" w:styleId="a5">
    <w:name w:val="Title"/>
    <w:basedOn w:val="11"/>
    <w:next w:val="a6"/>
    <w:qFormat/>
    <w:rsid w:val="006E30B9"/>
  </w:style>
  <w:style w:type="paragraph" w:styleId="a6">
    <w:name w:val="Subtitle"/>
    <w:basedOn w:val="11"/>
    <w:next w:val="a3"/>
    <w:qFormat/>
    <w:rsid w:val="006E30B9"/>
    <w:pPr>
      <w:jc w:val="center"/>
    </w:pPr>
    <w:rPr>
      <w:i/>
      <w:iCs/>
    </w:rPr>
  </w:style>
  <w:style w:type="paragraph" w:customStyle="1" w:styleId="a7">
    <w:name w:val="Знак Знак Знак Знак"/>
    <w:basedOn w:val="a"/>
    <w:rsid w:val="00F23197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customStyle="1" w:styleId="WW8Num1z0">
    <w:name w:val="WW8Num1z0"/>
    <w:rsid w:val="00DB66F9"/>
    <w:rPr>
      <w:rFonts w:ascii="Symbol" w:hAnsi="Symbol" w:cs="OpenSymbol"/>
    </w:rPr>
  </w:style>
  <w:style w:type="character" w:customStyle="1" w:styleId="WW-Absatz-Standardschriftart">
    <w:name w:val="WW-Absatz-Standardschriftart"/>
    <w:rsid w:val="00DB66F9"/>
  </w:style>
  <w:style w:type="character" w:customStyle="1" w:styleId="WW-Absatz-Standardschriftart1">
    <w:name w:val="WW-Absatz-Standardschriftart1"/>
    <w:rsid w:val="00DB66F9"/>
  </w:style>
  <w:style w:type="character" w:customStyle="1" w:styleId="WW-Absatz-Standardschriftart11">
    <w:name w:val="WW-Absatz-Standardschriftart11"/>
    <w:rsid w:val="00DB66F9"/>
  </w:style>
  <w:style w:type="character" w:customStyle="1" w:styleId="WW-Absatz-Standardschriftart111">
    <w:name w:val="WW-Absatz-Standardschriftart111"/>
    <w:rsid w:val="00DB66F9"/>
  </w:style>
  <w:style w:type="character" w:customStyle="1" w:styleId="WW-Absatz-Standardschriftart1111">
    <w:name w:val="WW-Absatz-Standardschriftart1111"/>
    <w:rsid w:val="00DB66F9"/>
  </w:style>
  <w:style w:type="character" w:customStyle="1" w:styleId="WW-Absatz-Standardschriftart11111">
    <w:name w:val="WW-Absatz-Standardschriftart11111"/>
    <w:rsid w:val="00DB66F9"/>
  </w:style>
  <w:style w:type="character" w:customStyle="1" w:styleId="WW-Absatz-Standardschriftart111111">
    <w:name w:val="WW-Absatz-Standardschriftart111111"/>
    <w:rsid w:val="00DB66F9"/>
  </w:style>
  <w:style w:type="character" w:customStyle="1" w:styleId="WW-Absatz-Standardschriftart1111111">
    <w:name w:val="WW-Absatz-Standardschriftart1111111"/>
    <w:rsid w:val="00DB66F9"/>
  </w:style>
  <w:style w:type="character" w:customStyle="1" w:styleId="21">
    <w:name w:val="Основной шрифт абзаца2"/>
    <w:rsid w:val="00DB66F9"/>
  </w:style>
  <w:style w:type="character" w:customStyle="1" w:styleId="WW-Absatz-Standardschriftart11111111">
    <w:name w:val="WW-Absatz-Standardschriftart11111111"/>
    <w:rsid w:val="00DB66F9"/>
  </w:style>
  <w:style w:type="character" w:customStyle="1" w:styleId="WW-Absatz-Standardschriftart111111111">
    <w:name w:val="WW-Absatz-Standardschriftart111111111"/>
    <w:rsid w:val="00DB66F9"/>
  </w:style>
  <w:style w:type="character" w:customStyle="1" w:styleId="14">
    <w:name w:val="Основной шрифт абзаца1"/>
    <w:rsid w:val="00DB66F9"/>
  </w:style>
  <w:style w:type="character" w:styleId="a8">
    <w:name w:val="Hyperlink"/>
    <w:uiPriority w:val="99"/>
    <w:rsid w:val="00DB66F9"/>
    <w:rPr>
      <w:color w:val="000080"/>
      <w:u w:val="single"/>
    </w:rPr>
  </w:style>
  <w:style w:type="character" w:customStyle="1" w:styleId="a9">
    <w:name w:val="Маркеры списка"/>
    <w:rsid w:val="00DB66F9"/>
    <w:rPr>
      <w:rFonts w:ascii="OpenSymbol" w:eastAsia="OpenSymbol" w:hAnsi="OpenSymbol" w:cs="OpenSymbol"/>
    </w:rPr>
  </w:style>
  <w:style w:type="paragraph" w:customStyle="1" w:styleId="22">
    <w:name w:val="Название2"/>
    <w:basedOn w:val="a"/>
    <w:rsid w:val="00DB66F9"/>
    <w:pPr>
      <w:widowControl/>
      <w:suppressLineNumbers/>
      <w:spacing w:before="120" w:after="120"/>
    </w:pPr>
    <w:rPr>
      <w:rFonts w:eastAsia="Times New Roman" w:cs="Mangal"/>
      <w:i/>
      <w:iCs/>
      <w:kern w:val="0"/>
      <w:lang w:eastAsia="ar-SA"/>
    </w:rPr>
  </w:style>
  <w:style w:type="paragraph" w:customStyle="1" w:styleId="23">
    <w:name w:val="Указатель2"/>
    <w:basedOn w:val="a"/>
    <w:rsid w:val="00DB66F9"/>
    <w:pPr>
      <w:widowControl/>
      <w:suppressLineNumbers/>
    </w:pPr>
    <w:rPr>
      <w:rFonts w:eastAsia="Times New Roman" w:cs="Mangal"/>
      <w:kern w:val="0"/>
      <w:lang w:eastAsia="ar-SA"/>
    </w:rPr>
  </w:style>
  <w:style w:type="paragraph" w:customStyle="1" w:styleId="aa">
    <w:name w:val="Содержимое таблицы"/>
    <w:basedOn w:val="a"/>
    <w:rsid w:val="00DB66F9"/>
    <w:pPr>
      <w:widowControl/>
      <w:suppressLineNumbers/>
    </w:pPr>
    <w:rPr>
      <w:rFonts w:eastAsia="Times New Roman"/>
      <w:kern w:val="0"/>
      <w:lang w:eastAsia="ar-SA"/>
    </w:rPr>
  </w:style>
  <w:style w:type="paragraph" w:customStyle="1" w:styleId="ab">
    <w:name w:val="Заголовок таблицы"/>
    <w:basedOn w:val="aa"/>
    <w:rsid w:val="00DB66F9"/>
    <w:pPr>
      <w:jc w:val="center"/>
    </w:pPr>
    <w:rPr>
      <w:b/>
      <w:bCs/>
    </w:rPr>
  </w:style>
  <w:style w:type="paragraph" w:customStyle="1" w:styleId="110">
    <w:name w:val="Заголовок 11"/>
    <w:next w:val="a"/>
    <w:rsid w:val="00DB66F9"/>
    <w:pPr>
      <w:widowControl w:val="0"/>
      <w:suppressAutoHyphens/>
      <w:autoSpaceDE w:val="0"/>
    </w:pPr>
    <w:rPr>
      <w:rFonts w:eastAsia="Lucida Sans Unicode" w:cs="Mangal"/>
      <w:sz w:val="24"/>
      <w:szCs w:val="24"/>
      <w:lang w:eastAsia="hi-IN" w:bidi="hi-IN"/>
    </w:rPr>
  </w:style>
  <w:style w:type="paragraph" w:customStyle="1" w:styleId="210">
    <w:name w:val="Основной текст 21"/>
    <w:basedOn w:val="a"/>
    <w:rsid w:val="00DB66F9"/>
    <w:pPr>
      <w:widowControl/>
      <w:spacing w:after="120" w:line="480" w:lineRule="auto"/>
    </w:pPr>
    <w:rPr>
      <w:rFonts w:eastAsia="Times New Roman"/>
      <w:kern w:val="0"/>
      <w:lang w:eastAsia="ar-SA"/>
    </w:rPr>
  </w:style>
  <w:style w:type="paragraph" w:customStyle="1" w:styleId="31">
    <w:name w:val="Основной текст 31"/>
    <w:basedOn w:val="a"/>
    <w:rsid w:val="00DB66F9"/>
    <w:pPr>
      <w:widowControl/>
      <w:spacing w:after="120"/>
    </w:pPr>
    <w:rPr>
      <w:rFonts w:eastAsia="Times New Roman"/>
      <w:kern w:val="0"/>
      <w:sz w:val="16"/>
      <w:szCs w:val="16"/>
      <w:lang w:eastAsia="ar-SA"/>
    </w:rPr>
  </w:style>
  <w:style w:type="paragraph" w:styleId="ac">
    <w:name w:val="footer"/>
    <w:basedOn w:val="a"/>
    <w:rsid w:val="00DB66F9"/>
    <w:pPr>
      <w:widowControl/>
      <w:tabs>
        <w:tab w:val="center" w:pos="4677"/>
        <w:tab w:val="right" w:pos="9355"/>
      </w:tabs>
    </w:pPr>
    <w:rPr>
      <w:rFonts w:eastAsia="Times New Roman"/>
      <w:kern w:val="0"/>
      <w:lang w:eastAsia="ar-SA"/>
    </w:rPr>
  </w:style>
  <w:style w:type="character" w:styleId="ad">
    <w:name w:val="page number"/>
    <w:basedOn w:val="a0"/>
    <w:rsid w:val="00DB66F9"/>
  </w:style>
  <w:style w:type="paragraph" w:customStyle="1" w:styleId="ConsPlusNormal">
    <w:name w:val="ConsPlusNormal"/>
    <w:rsid w:val="00DB66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e">
    <w:name w:val="Table Grid"/>
    <w:basedOn w:val="a1"/>
    <w:rsid w:val="00C0420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rsid w:val="00B758DB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rsid w:val="00B20841"/>
    <w:pPr>
      <w:widowControl/>
      <w:suppressAutoHyphens w:val="0"/>
      <w:spacing w:after="160" w:line="240" w:lineRule="exact"/>
    </w:pPr>
    <w:rPr>
      <w:rFonts w:ascii="Verdana" w:eastAsia="Times New Roman" w:hAnsi="Verdana"/>
      <w:noProof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BA12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ody Text Indent"/>
    <w:basedOn w:val="a"/>
    <w:rsid w:val="00063F0E"/>
    <w:pPr>
      <w:spacing w:after="120"/>
      <w:ind w:left="283"/>
    </w:pPr>
  </w:style>
  <w:style w:type="paragraph" w:customStyle="1" w:styleId="310">
    <w:name w:val="Основной текст с отступом 31"/>
    <w:basedOn w:val="a"/>
    <w:rsid w:val="00063F0E"/>
    <w:pPr>
      <w:widowControl/>
      <w:ind w:firstLine="720"/>
      <w:jc w:val="both"/>
    </w:pPr>
    <w:rPr>
      <w:rFonts w:eastAsia="Calibri"/>
      <w:kern w:val="0"/>
      <w:lang w:eastAsia="ar-SA"/>
    </w:rPr>
  </w:style>
  <w:style w:type="character" w:customStyle="1" w:styleId="af2">
    <w:name w:val="Цветовое выделение"/>
    <w:rsid w:val="005F562F"/>
    <w:rPr>
      <w:b/>
      <w:bCs/>
      <w:color w:val="000080"/>
    </w:rPr>
  </w:style>
  <w:style w:type="paragraph" w:customStyle="1" w:styleId="15">
    <w:name w:val="Знак Знак Знак Знак Знак Знак1 Знак Знак Знак Знак"/>
    <w:basedOn w:val="a"/>
    <w:rsid w:val="003740F2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 w:eastAsia="en-US"/>
    </w:rPr>
  </w:style>
  <w:style w:type="paragraph" w:styleId="af3">
    <w:name w:val="Balloon Text"/>
    <w:basedOn w:val="a"/>
    <w:link w:val="af4"/>
    <w:rsid w:val="006202C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6202C9"/>
    <w:rPr>
      <w:rFonts w:ascii="Tahoma" w:eastAsia="Andale Sans UI" w:hAnsi="Tahoma" w:cs="Tahoma"/>
      <w:kern w:val="1"/>
      <w:sz w:val="16"/>
      <w:szCs w:val="16"/>
    </w:rPr>
  </w:style>
  <w:style w:type="paragraph" w:customStyle="1" w:styleId="16">
    <w:name w:val="Абзац списка1"/>
    <w:basedOn w:val="a"/>
    <w:qFormat/>
    <w:rsid w:val="0013675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BA3195"/>
    <w:rPr>
      <w:color w:val="000000"/>
      <w:sz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1735D8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</w:rPr>
  </w:style>
  <w:style w:type="character" w:customStyle="1" w:styleId="af5">
    <w:name w:val="Гипертекстовая ссылка"/>
    <w:basedOn w:val="af2"/>
    <w:uiPriority w:val="99"/>
    <w:rsid w:val="001735D8"/>
    <w:rPr>
      <w:b/>
      <w:bCs/>
      <w:color w:val="106BBE"/>
    </w:rPr>
  </w:style>
  <w:style w:type="paragraph" w:styleId="af6">
    <w:name w:val="List Paragraph"/>
    <w:basedOn w:val="a"/>
    <w:uiPriority w:val="34"/>
    <w:qFormat/>
    <w:rsid w:val="00EA6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czdi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23 ноября 2012 года № 443</vt:lpstr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23 ноября 2012 года № 443</dc:title>
  <dc:creator>Отдел по правовым вопросам</dc:creator>
  <cp:lastModifiedBy>User</cp:lastModifiedBy>
  <cp:revision>63</cp:revision>
  <cp:lastPrinted>2023-03-20T13:42:00Z</cp:lastPrinted>
  <dcterms:created xsi:type="dcterms:W3CDTF">2014-09-15T04:48:00Z</dcterms:created>
  <dcterms:modified xsi:type="dcterms:W3CDTF">2024-03-21T06:24:00Z</dcterms:modified>
</cp:coreProperties>
</file>